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1ADA5"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6DD97FF" w14:textId="77777777">
        <w:tc>
          <w:tcPr>
            <w:tcW w:w="10419" w:type="dxa"/>
            <w:shd w:val="clear" w:color="auto" w:fill="auto"/>
          </w:tcPr>
          <w:p w14:paraId="060F8822"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B120562" wp14:editId="4D654815">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E63720" w14:textId="77777777" w:rsidR="00472B25" w:rsidRDefault="00472B25" w:rsidP="005D2BD5">
            <w:pPr>
              <w:pStyle w:val="Pieddepage"/>
              <w:tabs>
                <w:tab w:val="clear" w:pos="4536"/>
                <w:tab w:val="clear" w:pos="9072"/>
              </w:tabs>
              <w:jc w:val="center"/>
            </w:pPr>
          </w:p>
        </w:tc>
      </w:tr>
    </w:tbl>
    <w:p w14:paraId="3E1CF584"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5C8FC4D" w14:textId="77777777">
        <w:tc>
          <w:tcPr>
            <w:tcW w:w="9288" w:type="dxa"/>
            <w:shd w:val="clear" w:color="auto" w:fill="66CCFF"/>
          </w:tcPr>
          <w:p w14:paraId="7803A7A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3F43EF03"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2C35203B"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D223E9E" w14:textId="77777777" w:rsidR="00472B25" w:rsidRDefault="00472B25">
            <w:pPr>
              <w:pStyle w:val="Titre8"/>
              <w:tabs>
                <w:tab w:val="num" w:pos="0"/>
                <w:tab w:val="right" w:pos="9639"/>
              </w:tabs>
              <w:spacing w:before="120" w:after="120"/>
            </w:pPr>
            <w:r>
              <w:rPr>
                <w:caps/>
                <w:sz w:val="28"/>
                <w:szCs w:val="28"/>
              </w:rPr>
              <w:t>DC2</w:t>
            </w:r>
          </w:p>
        </w:tc>
      </w:tr>
    </w:tbl>
    <w:p w14:paraId="3A840C0F" w14:textId="77777777" w:rsidR="00472B25" w:rsidRDefault="00472B25">
      <w:pPr>
        <w:jc w:val="both"/>
        <w:rPr>
          <w:rFonts w:ascii="Arial" w:hAnsi="Arial" w:cs="Arial"/>
        </w:rPr>
      </w:pPr>
    </w:p>
    <w:p w14:paraId="76CF7F7A"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115A57F8"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51ED8741"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206AB15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C60E32" w14:textId="77777777">
        <w:tc>
          <w:tcPr>
            <w:tcW w:w="10331" w:type="dxa"/>
            <w:shd w:val="clear" w:color="auto" w:fill="66CCFF"/>
          </w:tcPr>
          <w:p w14:paraId="38231414"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2D1B6038"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E4705D6" w14:textId="77777777" w:rsidR="00472B25" w:rsidRDefault="00472B25">
      <w:pPr>
        <w:rPr>
          <w:rFonts w:ascii="Arial" w:hAnsi="Arial" w:cs="Arial"/>
          <w:b/>
          <w:bCs/>
        </w:rPr>
      </w:pPr>
    </w:p>
    <w:p w14:paraId="55B78CC7" w14:textId="77777777" w:rsidR="000106EB" w:rsidRDefault="008715A8">
      <w:pPr>
        <w:rPr>
          <w:rFonts w:ascii="Arial" w:hAnsi="Arial" w:cs="Arial"/>
          <w:b/>
          <w:bCs/>
        </w:rPr>
      </w:pPr>
      <w:r>
        <w:rPr>
          <w:rFonts w:ascii="Arial" w:hAnsi="Arial" w:cs="Arial"/>
          <w:b/>
          <w:bCs/>
        </w:rPr>
        <w:t>Etablissement Français du Sang</w:t>
      </w:r>
    </w:p>
    <w:p w14:paraId="7DA0844F" w14:textId="77777777" w:rsidR="000106EB" w:rsidRDefault="000106EB">
      <w:pPr>
        <w:rPr>
          <w:rFonts w:ascii="Arial" w:hAnsi="Arial" w:cs="Arial"/>
          <w:b/>
          <w:bCs/>
        </w:rPr>
      </w:pPr>
      <w:r>
        <w:rPr>
          <w:rFonts w:ascii="Arial" w:hAnsi="Arial" w:cs="Arial"/>
          <w:b/>
          <w:bCs/>
        </w:rPr>
        <w:t>20 avenue du Stade de France</w:t>
      </w:r>
    </w:p>
    <w:p w14:paraId="1200B89F" w14:textId="77777777" w:rsidR="00472B25" w:rsidRDefault="000106EB">
      <w:pPr>
        <w:rPr>
          <w:rFonts w:ascii="Arial" w:hAnsi="Arial" w:cs="Arial"/>
          <w:b/>
          <w:bCs/>
        </w:rPr>
      </w:pPr>
      <w:r>
        <w:rPr>
          <w:rFonts w:ascii="Arial" w:hAnsi="Arial" w:cs="Arial"/>
          <w:b/>
          <w:bCs/>
        </w:rPr>
        <w:t>93218 La Plaine Saint Denis</w:t>
      </w:r>
    </w:p>
    <w:p w14:paraId="40B77138"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8A4A287" w14:textId="77777777">
        <w:tc>
          <w:tcPr>
            <w:tcW w:w="10331" w:type="dxa"/>
            <w:shd w:val="clear" w:color="auto" w:fill="66CCFF"/>
          </w:tcPr>
          <w:p w14:paraId="587F59C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EFBF074"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3244830F" w14:textId="59C36A64" w:rsidR="00472B25" w:rsidRDefault="00472B25">
      <w:pPr>
        <w:rPr>
          <w:rFonts w:ascii="Arial" w:hAnsi="Arial" w:cs="Arial"/>
          <w:bCs/>
        </w:rPr>
      </w:pPr>
    </w:p>
    <w:p w14:paraId="5B9F3202" w14:textId="77777777" w:rsidR="00B478A7" w:rsidRDefault="00B478A7" w:rsidP="00B478A7">
      <w:pPr>
        <w:rPr>
          <w:rFonts w:ascii="Arial" w:hAnsi="Arial" w:cs="Arial"/>
          <w:b/>
          <w:bCs/>
          <w:iCs/>
        </w:rPr>
      </w:pPr>
      <w:r>
        <w:rPr>
          <w:rFonts w:ascii="Arial" w:hAnsi="Arial" w:cs="Arial"/>
          <w:b/>
          <w:bCs/>
          <w:iCs/>
        </w:rPr>
        <w:t xml:space="preserve">Fourniture de réactifs pour la recherche, l’identification panel et l’identification par « single </w:t>
      </w:r>
      <w:proofErr w:type="spellStart"/>
      <w:r>
        <w:rPr>
          <w:rFonts w:ascii="Arial" w:hAnsi="Arial" w:cs="Arial"/>
          <w:b/>
          <w:bCs/>
          <w:iCs/>
        </w:rPr>
        <w:t>antigen</w:t>
      </w:r>
      <w:proofErr w:type="spellEnd"/>
      <w:r>
        <w:rPr>
          <w:rFonts w:ascii="Arial" w:hAnsi="Arial" w:cs="Arial"/>
          <w:b/>
          <w:bCs/>
          <w:iCs/>
        </w:rPr>
        <w:t xml:space="preserve"> » des anticorps HLA Classe I et Classe II par technique de </w:t>
      </w:r>
      <w:proofErr w:type="spellStart"/>
      <w:r>
        <w:rPr>
          <w:rFonts w:ascii="Arial" w:hAnsi="Arial" w:cs="Arial"/>
          <w:b/>
          <w:bCs/>
          <w:iCs/>
        </w:rPr>
        <w:t>Fluorimétrie</w:t>
      </w:r>
      <w:proofErr w:type="spellEnd"/>
      <w:r>
        <w:rPr>
          <w:rFonts w:ascii="Arial" w:hAnsi="Arial" w:cs="Arial"/>
          <w:b/>
          <w:bCs/>
          <w:iCs/>
        </w:rPr>
        <w:t xml:space="preserve"> </w:t>
      </w:r>
      <w:proofErr w:type="spellStart"/>
      <w:r>
        <w:rPr>
          <w:rFonts w:ascii="Arial" w:hAnsi="Arial" w:cs="Arial"/>
          <w:b/>
          <w:bCs/>
          <w:iCs/>
        </w:rPr>
        <w:t>Luminex</w:t>
      </w:r>
      <w:proofErr w:type="spellEnd"/>
      <w:r>
        <w:rPr>
          <w:rFonts w:ascii="Arial" w:hAnsi="Arial" w:cs="Arial"/>
          <w:b/>
          <w:bCs/>
          <w:iCs/>
        </w:rPr>
        <w:t>.</w:t>
      </w:r>
    </w:p>
    <w:p w14:paraId="38D56CC6" w14:textId="01CB594E" w:rsidR="00022F87" w:rsidRDefault="00022F87">
      <w:pPr>
        <w:rPr>
          <w:rFonts w:ascii="Arial" w:hAnsi="Arial" w:cs="Arial"/>
          <w:bCs/>
        </w:rPr>
      </w:pPr>
    </w:p>
    <w:p w14:paraId="75420A45"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0059145" w14:textId="77777777">
        <w:tc>
          <w:tcPr>
            <w:tcW w:w="10331" w:type="dxa"/>
            <w:shd w:val="clear" w:color="auto" w:fill="66CCFF"/>
          </w:tcPr>
          <w:p w14:paraId="0190EDF5"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0A2BF8F" w14:textId="77777777" w:rsidR="00472B25" w:rsidRDefault="00472B25">
      <w:pPr>
        <w:pStyle w:val="Titre9"/>
        <w:numPr>
          <w:ilvl w:val="0"/>
          <w:numId w:val="0"/>
        </w:numPr>
        <w:rPr>
          <w:i w:val="0"/>
          <w:sz w:val="20"/>
        </w:rPr>
      </w:pPr>
    </w:p>
    <w:p w14:paraId="5E9BBED4"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17F4C680" w14:textId="77777777" w:rsidR="00472B25" w:rsidRDefault="00472B25">
      <w:pPr>
        <w:pStyle w:val="Titre9"/>
        <w:tabs>
          <w:tab w:val="num" w:pos="0"/>
        </w:tabs>
        <w:ind w:left="0"/>
        <w:jc w:val="both"/>
        <w:rPr>
          <w:i w:val="0"/>
          <w:iCs w:val="0"/>
          <w:sz w:val="20"/>
          <w:szCs w:val="20"/>
        </w:rPr>
      </w:pPr>
    </w:p>
    <w:p w14:paraId="246FDD2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28464BA" w14:textId="77777777" w:rsidR="00472B25" w:rsidRDefault="00472B25">
      <w:pPr>
        <w:jc w:val="both"/>
        <w:rPr>
          <w:rFonts w:ascii="Arial" w:hAnsi="Arial" w:cs="Arial"/>
          <w:b/>
          <w:bCs/>
        </w:rPr>
      </w:pPr>
    </w:p>
    <w:p w14:paraId="5C1936EB" w14:textId="77777777" w:rsidR="00472B25" w:rsidRDefault="00472B25">
      <w:pPr>
        <w:jc w:val="both"/>
        <w:rPr>
          <w:rFonts w:ascii="Arial" w:hAnsi="Arial" w:cs="Arial"/>
          <w:b/>
          <w:bCs/>
        </w:rPr>
      </w:pPr>
    </w:p>
    <w:p w14:paraId="4E5CBF3F" w14:textId="77777777" w:rsidR="00472B25" w:rsidRDefault="00472B25">
      <w:pPr>
        <w:jc w:val="both"/>
        <w:rPr>
          <w:rFonts w:ascii="Arial" w:hAnsi="Arial" w:cs="Arial"/>
          <w:b/>
          <w:bCs/>
        </w:rPr>
      </w:pPr>
    </w:p>
    <w:p w14:paraId="5721A09D" w14:textId="77777777" w:rsidR="00472B25" w:rsidRDefault="00472B25">
      <w:pPr>
        <w:jc w:val="both"/>
        <w:rPr>
          <w:rFonts w:ascii="Arial" w:hAnsi="Arial" w:cs="Arial"/>
          <w:b/>
          <w:bCs/>
        </w:rPr>
      </w:pPr>
    </w:p>
    <w:p w14:paraId="401B80E0" w14:textId="77777777" w:rsidR="00472B25" w:rsidRDefault="00472B25">
      <w:pPr>
        <w:jc w:val="both"/>
        <w:rPr>
          <w:rFonts w:ascii="Arial" w:hAnsi="Arial" w:cs="Arial"/>
          <w:b/>
          <w:bCs/>
        </w:rPr>
      </w:pPr>
    </w:p>
    <w:p w14:paraId="7A2BE30B"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0B21CC1" w14:textId="77777777" w:rsidR="00472B25" w:rsidRDefault="00472B25">
      <w:pPr>
        <w:jc w:val="both"/>
        <w:rPr>
          <w:rFonts w:ascii="Arial" w:hAnsi="Arial" w:cs="Arial"/>
          <w:b/>
          <w:bCs/>
        </w:rPr>
      </w:pPr>
    </w:p>
    <w:p w14:paraId="4C05C00D" w14:textId="77777777" w:rsidR="00472B25" w:rsidRDefault="00472B25">
      <w:pPr>
        <w:jc w:val="both"/>
        <w:rPr>
          <w:rFonts w:ascii="Arial" w:hAnsi="Arial" w:cs="Arial"/>
          <w:b/>
          <w:bCs/>
        </w:rPr>
      </w:pPr>
    </w:p>
    <w:p w14:paraId="13A58573" w14:textId="77777777" w:rsidR="00472B25" w:rsidRDefault="00472B25">
      <w:pPr>
        <w:jc w:val="both"/>
        <w:rPr>
          <w:rFonts w:ascii="Arial" w:hAnsi="Arial" w:cs="Arial"/>
          <w:b/>
          <w:bCs/>
        </w:rPr>
      </w:pPr>
    </w:p>
    <w:p w14:paraId="4FFD39BC" w14:textId="77777777" w:rsidR="00472B25" w:rsidRDefault="00472B25">
      <w:pPr>
        <w:jc w:val="both"/>
        <w:rPr>
          <w:rFonts w:ascii="Arial" w:hAnsi="Arial" w:cs="Arial"/>
          <w:b/>
          <w:bCs/>
        </w:rPr>
      </w:pPr>
    </w:p>
    <w:p w14:paraId="409CBA89" w14:textId="77777777" w:rsidR="00472B25" w:rsidRDefault="00472B25">
      <w:pPr>
        <w:jc w:val="both"/>
        <w:rPr>
          <w:rFonts w:ascii="Arial" w:hAnsi="Arial" w:cs="Arial"/>
          <w:bCs/>
        </w:rPr>
      </w:pPr>
    </w:p>
    <w:p w14:paraId="57AD006C" w14:textId="77777777" w:rsidR="00472B25" w:rsidRDefault="00472B25">
      <w:pPr>
        <w:jc w:val="both"/>
        <w:rPr>
          <w:rFonts w:ascii="Arial" w:hAnsi="Arial" w:cs="Arial"/>
          <w:bCs/>
        </w:rPr>
      </w:pPr>
    </w:p>
    <w:p w14:paraId="22F6033B"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2E6B9A9"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786D7051"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3452A2D6" w14:textId="77777777" w:rsidTr="00D63EF7">
        <w:trPr>
          <w:gridAfter w:val="1"/>
          <w:wAfter w:w="10" w:type="dxa"/>
          <w:trHeight w:val="296"/>
        </w:trPr>
        <w:tc>
          <w:tcPr>
            <w:tcW w:w="8506" w:type="dxa"/>
            <w:gridSpan w:val="2"/>
            <w:shd w:val="clear" w:color="auto" w:fill="auto"/>
            <w:vAlign w:val="center"/>
          </w:tcPr>
          <w:p w14:paraId="197AD128"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7B6BD95"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5893ACA2" w14:textId="77777777" w:rsidR="00472B25" w:rsidRDefault="00472B25">
            <w:pPr>
              <w:snapToGrid w:val="0"/>
              <w:jc w:val="center"/>
              <w:rPr>
                <w:rFonts w:ascii="Arial" w:hAnsi="Arial" w:cs="Arial"/>
                <w:b/>
                <w:bCs/>
              </w:rPr>
            </w:pPr>
          </w:p>
        </w:tc>
      </w:tr>
      <w:tr w:rsidR="00261FC1" w14:paraId="407F432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13DB95E" w14:textId="77777777" w:rsidR="00261FC1" w:rsidRDefault="00261FC1">
            <w:pPr>
              <w:pStyle w:val="fcase1ertab"/>
              <w:snapToGrid w:val="0"/>
              <w:rPr>
                <w:rFonts w:ascii="Arial" w:hAnsi="Arial" w:cs="Arial"/>
                <w:b/>
                <w:bCs/>
              </w:rPr>
            </w:pPr>
          </w:p>
          <w:p w14:paraId="17FD2BE2"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07798">
              <w:fldChar w:fldCharType="separate"/>
            </w:r>
            <w:r>
              <w:fldChar w:fldCharType="end"/>
            </w:r>
            <w:r>
              <w:rPr>
                <w:rFonts w:ascii="Arial" w:hAnsi="Arial" w:cs="Arial"/>
                <w:bCs/>
              </w:rPr>
              <w:t xml:space="preserve"> </w:t>
            </w:r>
            <w:r>
              <w:rPr>
                <w:rFonts w:ascii="Arial" w:hAnsi="Arial" w:cs="Arial"/>
              </w:rPr>
              <w:t>Entreprise adaptée</w:t>
            </w:r>
          </w:p>
          <w:p w14:paraId="668943AF"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F661A6">
              <w:fldChar w:fldCharType="begin"/>
            </w:r>
            <w:r w:rsidR="00F661A6">
              <w:instrText xml:space="preserve"> HYPERLINK "https://www.legifrance.gouv.fr/affichCodeArticle.do?cidTexte=LEGITEXT000006072050&amp;idArticle=LEGIARTI000006903712&amp;dateTexte=&amp;categorieLien=cid" </w:instrText>
            </w:r>
            <w:r w:rsidR="00F661A6">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F661A6">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3AF66E76"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AF86F33" w14:textId="77777777" w:rsidR="00261FC1" w:rsidRDefault="00261FC1">
            <w:pPr>
              <w:snapToGrid w:val="0"/>
              <w:ind w:left="170" w:right="170"/>
              <w:jc w:val="both"/>
              <w:rPr>
                <w:rFonts w:ascii="Arial" w:hAnsi="Arial" w:cs="Arial"/>
                <w:sz w:val="16"/>
                <w:szCs w:val="16"/>
              </w:rPr>
            </w:pPr>
          </w:p>
          <w:p w14:paraId="47CEB232"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F970A9E" w14:textId="77777777" w:rsidR="00261FC1" w:rsidRDefault="00261FC1">
            <w:pPr>
              <w:snapToGrid w:val="0"/>
              <w:jc w:val="both"/>
              <w:rPr>
                <w:rFonts w:ascii="Arial" w:hAnsi="Arial" w:cs="Arial"/>
                <w:b/>
                <w:bCs/>
              </w:rPr>
            </w:pPr>
          </w:p>
        </w:tc>
      </w:tr>
      <w:tr w:rsidR="00261FC1" w14:paraId="37F904BE"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406E15" w14:textId="77777777" w:rsidR="00261FC1" w:rsidRDefault="00261FC1">
            <w:pPr>
              <w:pStyle w:val="fcase1ertab"/>
              <w:snapToGrid w:val="0"/>
              <w:rPr>
                <w:rFonts w:ascii="Arial" w:hAnsi="Arial" w:cs="Arial"/>
                <w:b/>
                <w:bCs/>
              </w:rPr>
            </w:pPr>
          </w:p>
          <w:p w14:paraId="5BCC14F0"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0779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F4C1806"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5427A0A" w14:textId="77777777" w:rsidR="00261FC1" w:rsidRDefault="00261FC1">
            <w:pPr>
              <w:snapToGrid w:val="0"/>
              <w:ind w:left="170" w:right="170"/>
              <w:jc w:val="both"/>
              <w:rPr>
                <w:rFonts w:ascii="Arial" w:hAnsi="Arial" w:cs="Arial"/>
                <w:b/>
                <w:bCs/>
                <w:sz w:val="16"/>
                <w:szCs w:val="16"/>
              </w:rPr>
            </w:pPr>
          </w:p>
          <w:p w14:paraId="4250C5FF"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2FC8A4D9"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F68F12C" w14:textId="77777777" w:rsidR="00261FC1" w:rsidRDefault="00261FC1">
            <w:pPr>
              <w:snapToGrid w:val="0"/>
              <w:jc w:val="both"/>
              <w:rPr>
                <w:rFonts w:ascii="Arial" w:hAnsi="Arial" w:cs="Arial"/>
                <w:b/>
                <w:bCs/>
              </w:rPr>
            </w:pPr>
          </w:p>
        </w:tc>
      </w:tr>
      <w:tr w:rsidR="00261FC1" w14:paraId="550CF9C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737CC1B" w14:textId="77777777" w:rsidR="00261FC1" w:rsidRDefault="00261FC1" w:rsidP="00224E9C">
            <w:pPr>
              <w:pStyle w:val="fcase1ertab"/>
              <w:snapToGrid w:val="0"/>
              <w:rPr>
                <w:rFonts w:ascii="Arial" w:hAnsi="Arial" w:cs="Arial"/>
                <w:b/>
                <w:bCs/>
                <w:sz w:val="18"/>
                <w:szCs w:val="18"/>
              </w:rPr>
            </w:pPr>
          </w:p>
          <w:p w14:paraId="629E14E7"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07798">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594CDBD"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18A5B41D" w14:textId="77777777" w:rsidR="00261FC1" w:rsidRDefault="00261FC1" w:rsidP="00224E9C">
            <w:pPr>
              <w:snapToGrid w:val="0"/>
              <w:ind w:left="170" w:right="170"/>
              <w:jc w:val="both"/>
              <w:rPr>
                <w:rFonts w:ascii="Arial" w:hAnsi="Arial" w:cs="Arial"/>
                <w:b/>
                <w:bCs/>
                <w:sz w:val="16"/>
                <w:szCs w:val="16"/>
              </w:rPr>
            </w:pPr>
          </w:p>
          <w:p w14:paraId="27FB77F5" w14:textId="77777777" w:rsidR="00261FC1" w:rsidRDefault="00261FC1" w:rsidP="00224E9C">
            <w:pPr>
              <w:snapToGrid w:val="0"/>
              <w:ind w:left="170" w:right="170"/>
              <w:jc w:val="both"/>
              <w:rPr>
                <w:rFonts w:ascii="Arial" w:hAnsi="Arial" w:cs="Arial"/>
                <w:b/>
                <w:bCs/>
                <w:sz w:val="16"/>
                <w:szCs w:val="16"/>
              </w:rPr>
            </w:pPr>
          </w:p>
          <w:p w14:paraId="7535A70D" w14:textId="77777777" w:rsidR="00261FC1" w:rsidRDefault="00261FC1" w:rsidP="00224E9C">
            <w:pPr>
              <w:snapToGrid w:val="0"/>
              <w:ind w:left="170" w:right="170"/>
              <w:jc w:val="both"/>
              <w:rPr>
                <w:rFonts w:ascii="Arial" w:hAnsi="Arial" w:cs="Arial"/>
                <w:b/>
                <w:bCs/>
                <w:sz w:val="16"/>
                <w:szCs w:val="16"/>
              </w:rPr>
            </w:pPr>
          </w:p>
          <w:p w14:paraId="26568EA4" w14:textId="77777777" w:rsidR="00261FC1" w:rsidRDefault="00261FC1" w:rsidP="00224E9C">
            <w:pPr>
              <w:snapToGrid w:val="0"/>
              <w:ind w:left="170" w:right="170"/>
              <w:jc w:val="both"/>
              <w:rPr>
                <w:rFonts w:ascii="Arial" w:hAnsi="Arial" w:cs="Arial"/>
                <w:b/>
                <w:bCs/>
                <w:sz w:val="16"/>
                <w:szCs w:val="16"/>
              </w:rPr>
            </w:pPr>
          </w:p>
          <w:p w14:paraId="61AAF93A"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77280321" w14:textId="77777777" w:rsidR="00261FC1" w:rsidRDefault="00261FC1" w:rsidP="00224E9C">
            <w:pPr>
              <w:snapToGrid w:val="0"/>
              <w:jc w:val="both"/>
              <w:rPr>
                <w:rFonts w:ascii="Arial" w:hAnsi="Arial" w:cs="Arial"/>
                <w:b/>
                <w:bCs/>
              </w:rPr>
            </w:pPr>
          </w:p>
        </w:tc>
      </w:tr>
      <w:tr w:rsidR="00261FC1" w14:paraId="3357C02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DD64930" w14:textId="77777777" w:rsidR="00261FC1" w:rsidRDefault="00261FC1">
            <w:pPr>
              <w:pStyle w:val="fcase1ertab"/>
              <w:snapToGrid w:val="0"/>
              <w:rPr>
                <w:rFonts w:ascii="Arial" w:hAnsi="Arial" w:cs="Arial"/>
                <w:b/>
                <w:bCs/>
                <w:sz w:val="18"/>
                <w:szCs w:val="18"/>
              </w:rPr>
            </w:pPr>
          </w:p>
          <w:p w14:paraId="50C29BBD"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0779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4DD91A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32A88E4" w14:textId="77777777" w:rsidR="00261FC1" w:rsidRDefault="00261FC1">
            <w:pPr>
              <w:snapToGrid w:val="0"/>
              <w:ind w:left="170" w:right="170"/>
              <w:jc w:val="both"/>
              <w:rPr>
                <w:rFonts w:ascii="Arial" w:hAnsi="Arial" w:cs="Arial"/>
                <w:b/>
                <w:bCs/>
                <w:sz w:val="16"/>
                <w:szCs w:val="16"/>
              </w:rPr>
            </w:pPr>
          </w:p>
          <w:p w14:paraId="21D27403" w14:textId="77777777" w:rsidR="00261FC1" w:rsidRDefault="00261FC1">
            <w:pPr>
              <w:snapToGrid w:val="0"/>
              <w:ind w:left="170" w:right="170"/>
              <w:jc w:val="both"/>
              <w:rPr>
                <w:rFonts w:ascii="Arial" w:hAnsi="Arial" w:cs="Arial"/>
                <w:b/>
                <w:bCs/>
                <w:sz w:val="16"/>
                <w:szCs w:val="16"/>
              </w:rPr>
            </w:pPr>
          </w:p>
          <w:p w14:paraId="21B9611F" w14:textId="77777777" w:rsidR="00261FC1" w:rsidRDefault="00261FC1">
            <w:pPr>
              <w:snapToGrid w:val="0"/>
              <w:ind w:left="170" w:right="170"/>
              <w:jc w:val="both"/>
              <w:rPr>
                <w:rFonts w:ascii="Arial" w:hAnsi="Arial" w:cs="Arial"/>
                <w:b/>
                <w:bCs/>
                <w:sz w:val="16"/>
                <w:szCs w:val="16"/>
              </w:rPr>
            </w:pPr>
          </w:p>
          <w:p w14:paraId="5FCFA76B" w14:textId="77777777" w:rsidR="00261FC1" w:rsidRDefault="00261FC1">
            <w:pPr>
              <w:snapToGrid w:val="0"/>
              <w:ind w:left="170" w:right="170"/>
              <w:jc w:val="both"/>
              <w:rPr>
                <w:rFonts w:ascii="Arial" w:hAnsi="Arial" w:cs="Arial"/>
                <w:b/>
                <w:bCs/>
                <w:sz w:val="16"/>
                <w:szCs w:val="16"/>
              </w:rPr>
            </w:pPr>
          </w:p>
          <w:p w14:paraId="3C56A6D0"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34A4577" w14:textId="77777777" w:rsidR="00261FC1" w:rsidRDefault="00261FC1">
            <w:pPr>
              <w:snapToGrid w:val="0"/>
              <w:jc w:val="both"/>
              <w:rPr>
                <w:rFonts w:ascii="Arial" w:hAnsi="Arial" w:cs="Arial"/>
                <w:b/>
                <w:bCs/>
              </w:rPr>
            </w:pPr>
          </w:p>
        </w:tc>
      </w:tr>
      <w:tr w:rsidR="00E83C20" w14:paraId="46D5813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8732415" w14:textId="77777777" w:rsidR="00E83C20" w:rsidRDefault="00E83C20" w:rsidP="00D4627D">
            <w:pPr>
              <w:pStyle w:val="fcase1ertab"/>
              <w:snapToGrid w:val="0"/>
              <w:rPr>
                <w:rFonts w:ascii="Arial" w:hAnsi="Arial" w:cs="Arial"/>
                <w:b/>
                <w:bCs/>
                <w:sz w:val="18"/>
                <w:szCs w:val="18"/>
              </w:rPr>
            </w:pPr>
          </w:p>
          <w:p w14:paraId="043C0EE7"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507798">
              <w:rPr>
                <w:rFonts w:ascii="Arial" w:hAnsi="Arial" w:cs="Arial"/>
              </w:rPr>
            </w:r>
            <w:r w:rsidR="00507798">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F145C28"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B2032C4" w14:textId="77777777" w:rsidR="00E83C20" w:rsidRDefault="00E83C20" w:rsidP="00D4627D">
            <w:pPr>
              <w:snapToGrid w:val="0"/>
              <w:ind w:left="170" w:right="170"/>
              <w:jc w:val="both"/>
              <w:rPr>
                <w:rFonts w:ascii="Arial" w:hAnsi="Arial" w:cs="Arial"/>
                <w:b/>
                <w:bCs/>
                <w:sz w:val="16"/>
                <w:szCs w:val="16"/>
              </w:rPr>
            </w:pPr>
          </w:p>
          <w:p w14:paraId="3D484093"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17E22A29" w14:textId="77777777" w:rsidR="00E83C20" w:rsidRDefault="00E83C20" w:rsidP="00D4627D">
            <w:pPr>
              <w:snapToGrid w:val="0"/>
              <w:ind w:left="170" w:right="170"/>
              <w:jc w:val="both"/>
              <w:rPr>
                <w:rFonts w:ascii="Arial" w:hAnsi="Arial" w:cs="Arial"/>
                <w:b/>
                <w:bCs/>
                <w:sz w:val="16"/>
                <w:szCs w:val="16"/>
              </w:rPr>
            </w:pPr>
          </w:p>
          <w:p w14:paraId="5A7829CE" w14:textId="77777777" w:rsidR="00E83C20" w:rsidRDefault="00E83C20" w:rsidP="00D4627D">
            <w:pPr>
              <w:snapToGrid w:val="0"/>
              <w:ind w:left="170" w:right="170"/>
              <w:jc w:val="both"/>
              <w:rPr>
                <w:rFonts w:ascii="Arial" w:hAnsi="Arial" w:cs="Arial"/>
                <w:b/>
                <w:bCs/>
                <w:sz w:val="16"/>
                <w:szCs w:val="16"/>
              </w:rPr>
            </w:pPr>
          </w:p>
          <w:p w14:paraId="4EE8A58B"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E2399F1" w14:textId="77777777" w:rsidR="00E83C20" w:rsidRDefault="00E83C20" w:rsidP="00D4627D">
            <w:pPr>
              <w:snapToGrid w:val="0"/>
              <w:jc w:val="both"/>
              <w:rPr>
                <w:rFonts w:ascii="Arial" w:hAnsi="Arial" w:cs="Arial"/>
                <w:b/>
                <w:bCs/>
              </w:rPr>
            </w:pPr>
          </w:p>
        </w:tc>
      </w:tr>
    </w:tbl>
    <w:p w14:paraId="07CB5D46" w14:textId="77777777" w:rsidR="00261FC1" w:rsidRDefault="00261FC1" w:rsidP="00D21AD8">
      <w:pPr>
        <w:tabs>
          <w:tab w:val="left" w:pos="-142"/>
          <w:tab w:val="left" w:pos="4111"/>
        </w:tabs>
        <w:rPr>
          <w:rFonts w:ascii="Arial" w:hAnsi="Arial" w:cs="Arial"/>
          <w:b/>
          <w:bCs/>
          <w:sz w:val="22"/>
          <w:szCs w:val="22"/>
        </w:rPr>
      </w:pPr>
    </w:p>
    <w:p w14:paraId="1FC5F9AF"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30ACE5C" w14:textId="77777777" w:rsidTr="005C765E">
        <w:tc>
          <w:tcPr>
            <w:tcW w:w="10344" w:type="dxa"/>
            <w:shd w:val="clear" w:color="auto" w:fill="66CCFF"/>
          </w:tcPr>
          <w:p w14:paraId="09086B58"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709B6C85" w14:textId="77777777" w:rsidR="00D21AD8" w:rsidRDefault="00D21AD8" w:rsidP="00D21AD8">
      <w:pPr>
        <w:tabs>
          <w:tab w:val="left" w:pos="-142"/>
          <w:tab w:val="left" w:pos="4111"/>
        </w:tabs>
        <w:rPr>
          <w:rFonts w:ascii="Arial" w:hAnsi="Arial" w:cs="Arial"/>
          <w:b/>
          <w:bCs/>
          <w:sz w:val="22"/>
          <w:szCs w:val="22"/>
        </w:rPr>
      </w:pPr>
    </w:p>
    <w:p w14:paraId="159F2700"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15A7E81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57EAF7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1D3EA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F9FDF0" w14:textId="77777777" w:rsidR="002611DA" w:rsidRDefault="002611DA">
      <w:pPr>
        <w:suppressAutoHyphens w:val="0"/>
        <w:rPr>
          <w:rFonts w:ascii="Arial" w:hAnsi="Arial" w:cs="Arial"/>
        </w:rPr>
      </w:pPr>
      <w:r>
        <w:rPr>
          <w:rFonts w:ascii="Arial" w:hAnsi="Arial" w:cs="Arial"/>
        </w:rPr>
        <w:br w:type="page"/>
      </w:r>
    </w:p>
    <w:p w14:paraId="258FB588"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5BCF5EF" w14:textId="77777777" w:rsidTr="00261FC1">
        <w:tc>
          <w:tcPr>
            <w:tcW w:w="10331" w:type="dxa"/>
            <w:shd w:val="clear" w:color="auto" w:fill="66CCFF"/>
          </w:tcPr>
          <w:p w14:paraId="1533F7FA"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D33899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D318545"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FD2A319"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EC7D9C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3FBD169"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E9D82AE" w14:textId="77777777" w:rsidR="00C56C9E" w:rsidRDefault="00C56C9E">
      <w:pPr>
        <w:pStyle w:val="En-tte"/>
        <w:tabs>
          <w:tab w:val="clear" w:pos="4536"/>
          <w:tab w:val="clear" w:pos="9072"/>
          <w:tab w:val="left" w:pos="0"/>
          <w:tab w:val="left" w:pos="2160"/>
        </w:tabs>
        <w:rPr>
          <w:rFonts w:ascii="Arial" w:hAnsi="Arial" w:cs="Arial"/>
          <w:b/>
          <w:bCs/>
        </w:rPr>
      </w:pPr>
    </w:p>
    <w:p w14:paraId="7BAB4FBC"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761EC95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C2A9C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61E298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E2BF8A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7F026D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30EFB1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06EC06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6F7C84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4ACC14BA" w14:textId="77777777" w:rsidR="00472B25" w:rsidRDefault="00472B25">
            <w:pPr>
              <w:tabs>
                <w:tab w:val="left" w:pos="864"/>
              </w:tabs>
              <w:snapToGrid w:val="0"/>
              <w:spacing w:before="120" w:after="120"/>
              <w:rPr>
                <w:rFonts w:ascii="Arial" w:hAnsi="Arial" w:cs="Arial"/>
                <w:sz w:val="16"/>
                <w:szCs w:val="16"/>
              </w:rPr>
            </w:pPr>
          </w:p>
          <w:p w14:paraId="12440CD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7AD9C2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A4D3ECB" w14:textId="77777777" w:rsidR="00472B25" w:rsidRDefault="00472B25">
            <w:pPr>
              <w:tabs>
                <w:tab w:val="left" w:pos="864"/>
              </w:tabs>
              <w:snapToGrid w:val="0"/>
              <w:spacing w:before="120" w:after="120"/>
              <w:jc w:val="right"/>
              <w:rPr>
                <w:rFonts w:ascii="Arial" w:hAnsi="Arial" w:cs="Arial"/>
                <w:sz w:val="16"/>
                <w:szCs w:val="16"/>
              </w:rPr>
            </w:pPr>
          </w:p>
        </w:tc>
      </w:tr>
      <w:tr w:rsidR="00472B25" w14:paraId="32939DE3" w14:textId="77777777">
        <w:trPr>
          <w:trHeight w:val="737"/>
        </w:trPr>
        <w:tc>
          <w:tcPr>
            <w:tcW w:w="2566" w:type="dxa"/>
            <w:tcBorders>
              <w:left w:val="single" w:sz="8" w:space="0" w:color="000000"/>
              <w:bottom w:val="single" w:sz="8" w:space="0" w:color="000000"/>
            </w:tcBorders>
            <w:shd w:val="clear" w:color="auto" w:fill="auto"/>
          </w:tcPr>
          <w:p w14:paraId="73D8BE6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D0E81F0" w14:textId="77777777" w:rsidR="00472B25" w:rsidRDefault="00472B25">
            <w:pPr>
              <w:tabs>
                <w:tab w:val="left" w:pos="864"/>
              </w:tabs>
              <w:snapToGrid w:val="0"/>
              <w:spacing w:before="120" w:after="120"/>
              <w:rPr>
                <w:rFonts w:ascii="Arial" w:hAnsi="Arial" w:cs="Arial"/>
                <w:sz w:val="16"/>
                <w:szCs w:val="16"/>
              </w:rPr>
            </w:pPr>
          </w:p>
          <w:p w14:paraId="109BB75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0D4842E" w14:textId="77777777" w:rsidR="00472B25" w:rsidRDefault="00472B25">
            <w:pPr>
              <w:tabs>
                <w:tab w:val="left" w:pos="864"/>
              </w:tabs>
              <w:snapToGrid w:val="0"/>
              <w:spacing w:before="120" w:after="120"/>
              <w:jc w:val="right"/>
              <w:rPr>
                <w:rFonts w:ascii="Arial" w:hAnsi="Arial" w:cs="Arial"/>
                <w:sz w:val="16"/>
                <w:szCs w:val="16"/>
              </w:rPr>
            </w:pPr>
          </w:p>
          <w:p w14:paraId="33DFA5D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5E8F2E2" w14:textId="77777777" w:rsidR="00472B25" w:rsidRDefault="00472B25">
            <w:pPr>
              <w:tabs>
                <w:tab w:val="left" w:pos="864"/>
              </w:tabs>
              <w:snapToGrid w:val="0"/>
              <w:spacing w:before="120" w:after="120"/>
              <w:jc w:val="right"/>
              <w:rPr>
                <w:rFonts w:ascii="Arial" w:hAnsi="Arial" w:cs="Arial"/>
                <w:sz w:val="16"/>
                <w:szCs w:val="16"/>
              </w:rPr>
            </w:pPr>
          </w:p>
          <w:p w14:paraId="74BA852A"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41CCA3B" w14:textId="77777777" w:rsidR="00472B25" w:rsidRDefault="00472B25">
      <w:pPr>
        <w:tabs>
          <w:tab w:val="left" w:pos="864"/>
        </w:tabs>
        <w:jc w:val="both"/>
        <w:rPr>
          <w:rFonts w:ascii="Arial" w:hAnsi="Arial" w:cs="Arial"/>
        </w:rPr>
      </w:pPr>
    </w:p>
    <w:p w14:paraId="3F871F30" w14:textId="77777777" w:rsidR="00E657EE" w:rsidRDefault="00E657EE">
      <w:pPr>
        <w:tabs>
          <w:tab w:val="left" w:pos="864"/>
        </w:tabs>
        <w:jc w:val="both"/>
        <w:rPr>
          <w:rFonts w:ascii="Arial" w:hAnsi="Arial" w:cs="Arial"/>
        </w:rPr>
      </w:pPr>
    </w:p>
    <w:p w14:paraId="3DC4418A"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2D132174"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1F71C3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507798">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507798">
        <w:fldChar w:fldCharType="separate"/>
      </w:r>
      <w:r>
        <w:fldChar w:fldCharType="end"/>
      </w:r>
      <w:r>
        <w:t xml:space="preserve">  </w:t>
      </w:r>
    </w:p>
    <w:p w14:paraId="1001F88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36A7C2EF"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6B3C2EC" w14:textId="77777777" w:rsidTr="00224E9C">
        <w:tc>
          <w:tcPr>
            <w:tcW w:w="10331" w:type="dxa"/>
            <w:shd w:val="clear" w:color="auto" w:fill="66CCFF"/>
          </w:tcPr>
          <w:p w14:paraId="5CEE22A4"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949AD4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A8A4D73"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76C9EC85"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83AFEA"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60078C0"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25484D"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05370B1" w14:textId="77777777" w:rsidR="00614607" w:rsidRDefault="00614607">
      <w:pPr>
        <w:pStyle w:val="En-tte"/>
        <w:tabs>
          <w:tab w:val="clear" w:pos="4536"/>
          <w:tab w:val="clear" w:pos="9072"/>
          <w:tab w:val="left" w:pos="864"/>
        </w:tabs>
        <w:rPr>
          <w:rFonts w:ascii="Arial" w:hAnsi="Arial" w:cs="Arial"/>
        </w:rPr>
      </w:pPr>
    </w:p>
    <w:p w14:paraId="1C16EB0E"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901BA5" w14:textId="77777777">
        <w:tc>
          <w:tcPr>
            <w:tcW w:w="10331" w:type="dxa"/>
            <w:shd w:val="clear" w:color="auto" w:fill="66CCFF"/>
          </w:tcPr>
          <w:p w14:paraId="364426C5"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6817F1B"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30F5F385" w14:textId="77777777" w:rsidR="00472B25" w:rsidRDefault="00472B25">
      <w:pPr>
        <w:tabs>
          <w:tab w:val="left" w:pos="576"/>
        </w:tabs>
        <w:rPr>
          <w:rFonts w:ascii="Arial" w:hAnsi="Arial" w:cs="Arial"/>
          <w:iCs/>
        </w:rPr>
      </w:pPr>
    </w:p>
    <w:p w14:paraId="668BFE72"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23AD400B"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487EBDA9" w14:textId="77777777" w:rsidR="00472B25" w:rsidRDefault="00472B25">
      <w:pPr>
        <w:pStyle w:val="En-tte"/>
        <w:tabs>
          <w:tab w:val="clear" w:pos="4536"/>
          <w:tab w:val="clear" w:pos="9072"/>
          <w:tab w:val="left" w:pos="864"/>
        </w:tabs>
        <w:rPr>
          <w:rFonts w:ascii="Arial" w:hAnsi="Arial" w:cs="Arial"/>
        </w:rPr>
      </w:pPr>
    </w:p>
    <w:p w14:paraId="413EEA2A" w14:textId="77777777" w:rsidR="006A5F71" w:rsidRDefault="006A5F71">
      <w:pPr>
        <w:pStyle w:val="En-tte"/>
        <w:tabs>
          <w:tab w:val="clear" w:pos="4536"/>
          <w:tab w:val="clear" w:pos="9072"/>
          <w:tab w:val="left" w:pos="864"/>
        </w:tabs>
        <w:rPr>
          <w:rFonts w:ascii="Arial" w:hAnsi="Arial" w:cs="Arial"/>
        </w:rPr>
      </w:pPr>
    </w:p>
    <w:p w14:paraId="25AA2B12" w14:textId="77777777" w:rsidR="002611DA" w:rsidRDefault="002611DA">
      <w:pPr>
        <w:suppressAutoHyphens w:val="0"/>
        <w:rPr>
          <w:rFonts w:ascii="Arial" w:hAnsi="Arial" w:cs="Arial"/>
        </w:rPr>
      </w:pPr>
      <w:r>
        <w:rPr>
          <w:rFonts w:ascii="Arial" w:hAnsi="Arial" w:cs="Arial"/>
        </w:rPr>
        <w:br w:type="page"/>
      </w:r>
    </w:p>
    <w:p w14:paraId="0C4314E7"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7321D7" w14:textId="77777777">
        <w:tc>
          <w:tcPr>
            <w:tcW w:w="10331" w:type="dxa"/>
            <w:shd w:val="clear" w:color="auto" w:fill="66CCFF"/>
          </w:tcPr>
          <w:p w14:paraId="0485A0B6"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7CE5DFA9" w14:textId="77777777" w:rsidR="00472B25" w:rsidRDefault="00472B25">
      <w:pPr>
        <w:tabs>
          <w:tab w:val="left" w:pos="426"/>
        </w:tabs>
        <w:jc w:val="both"/>
        <w:rPr>
          <w:rFonts w:ascii="Arial" w:hAnsi="Arial" w:cs="Arial"/>
          <w:spacing w:val="-10"/>
        </w:rPr>
      </w:pPr>
    </w:p>
    <w:p w14:paraId="19C25D31" w14:textId="77777777" w:rsidR="00472B25" w:rsidRDefault="00472B25">
      <w:pPr>
        <w:tabs>
          <w:tab w:val="left" w:pos="426"/>
        </w:tabs>
        <w:jc w:val="both"/>
        <w:rPr>
          <w:rFonts w:ascii="Arial" w:hAnsi="Arial" w:cs="Arial"/>
          <w:spacing w:val="-10"/>
        </w:rPr>
      </w:pPr>
    </w:p>
    <w:p w14:paraId="507DF1F3"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AB7C641" w14:textId="77777777" w:rsidR="00472B25" w:rsidRDefault="00472B25">
      <w:pPr>
        <w:tabs>
          <w:tab w:val="left" w:pos="426"/>
        </w:tabs>
        <w:jc w:val="both"/>
        <w:rPr>
          <w:rFonts w:ascii="Arial" w:hAnsi="Arial" w:cs="Arial"/>
          <w:spacing w:val="-10"/>
        </w:rPr>
      </w:pPr>
    </w:p>
    <w:p w14:paraId="473D7053" w14:textId="77777777" w:rsidR="0013398C" w:rsidRDefault="0013398C">
      <w:pPr>
        <w:tabs>
          <w:tab w:val="left" w:pos="426"/>
        </w:tabs>
        <w:jc w:val="both"/>
        <w:rPr>
          <w:rFonts w:ascii="Arial" w:hAnsi="Arial" w:cs="Arial"/>
          <w:spacing w:val="-10"/>
        </w:rPr>
      </w:pPr>
    </w:p>
    <w:p w14:paraId="1B0AE949" w14:textId="77777777" w:rsidR="00472B25" w:rsidRDefault="00472B25">
      <w:pPr>
        <w:tabs>
          <w:tab w:val="left" w:pos="426"/>
        </w:tabs>
        <w:jc w:val="both"/>
        <w:rPr>
          <w:rFonts w:ascii="Arial" w:hAnsi="Arial" w:cs="Arial"/>
          <w:spacing w:val="-10"/>
        </w:rPr>
      </w:pPr>
    </w:p>
    <w:p w14:paraId="0CA453CA" w14:textId="77777777" w:rsidR="00472B25" w:rsidRDefault="00472B25">
      <w:pPr>
        <w:tabs>
          <w:tab w:val="left" w:pos="426"/>
        </w:tabs>
        <w:jc w:val="both"/>
        <w:rPr>
          <w:rFonts w:ascii="Arial" w:hAnsi="Arial" w:cs="Arial"/>
          <w:spacing w:val="-10"/>
        </w:rPr>
      </w:pPr>
    </w:p>
    <w:p w14:paraId="172F1DB0"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592B059" w14:textId="77777777" w:rsidR="00472B25" w:rsidRPr="0013398C" w:rsidRDefault="00472B25">
      <w:pPr>
        <w:tabs>
          <w:tab w:val="left" w:pos="426"/>
        </w:tabs>
        <w:jc w:val="both"/>
        <w:rPr>
          <w:rFonts w:ascii="Arial" w:hAnsi="Arial" w:cs="Arial"/>
          <w:spacing w:val="-10"/>
          <w:sz w:val="22"/>
          <w:szCs w:val="22"/>
        </w:rPr>
      </w:pPr>
    </w:p>
    <w:p w14:paraId="6783FDC7" w14:textId="77777777" w:rsidR="00472B25" w:rsidRDefault="00472B25">
      <w:pPr>
        <w:tabs>
          <w:tab w:val="left" w:pos="576"/>
        </w:tabs>
        <w:rPr>
          <w:rFonts w:ascii="Arial" w:hAnsi="Arial" w:cs="Arial"/>
        </w:rPr>
      </w:pPr>
    </w:p>
    <w:p w14:paraId="4DABA504" w14:textId="77777777" w:rsidR="00472B25" w:rsidRDefault="00472B25">
      <w:pPr>
        <w:jc w:val="both"/>
        <w:rPr>
          <w:rFonts w:ascii="Arial" w:hAnsi="Arial" w:cs="Arial"/>
        </w:rPr>
      </w:pPr>
    </w:p>
    <w:p w14:paraId="4CE66F9B" w14:textId="77777777" w:rsidR="00B80B6A" w:rsidRDefault="00B80B6A">
      <w:pPr>
        <w:jc w:val="both"/>
        <w:rPr>
          <w:rFonts w:ascii="Arial" w:hAnsi="Arial" w:cs="Arial"/>
        </w:rPr>
      </w:pPr>
    </w:p>
    <w:p w14:paraId="3F546F64" w14:textId="77777777" w:rsidR="00B80B6A" w:rsidRDefault="00B80B6A">
      <w:pPr>
        <w:jc w:val="both"/>
        <w:rPr>
          <w:rFonts w:ascii="Arial" w:hAnsi="Arial" w:cs="Arial"/>
        </w:rPr>
      </w:pPr>
    </w:p>
    <w:p w14:paraId="25422041" w14:textId="77777777" w:rsidR="00B80B6A" w:rsidRDefault="00B80B6A">
      <w:pPr>
        <w:jc w:val="both"/>
        <w:rPr>
          <w:rFonts w:ascii="Arial" w:hAnsi="Arial" w:cs="Arial"/>
        </w:rPr>
      </w:pPr>
    </w:p>
    <w:p w14:paraId="74DC17AE" w14:textId="77777777" w:rsidR="00B80B6A" w:rsidRDefault="00B80B6A">
      <w:pPr>
        <w:jc w:val="both"/>
        <w:rPr>
          <w:rFonts w:ascii="Arial" w:hAnsi="Arial" w:cs="Arial"/>
        </w:rPr>
      </w:pPr>
    </w:p>
    <w:p w14:paraId="3A8565A6" w14:textId="77777777" w:rsidR="00B80B6A" w:rsidRDefault="00B80B6A">
      <w:pPr>
        <w:jc w:val="both"/>
        <w:rPr>
          <w:rFonts w:ascii="Arial" w:hAnsi="Arial" w:cs="Arial"/>
        </w:rPr>
      </w:pPr>
    </w:p>
    <w:p w14:paraId="2A995976" w14:textId="77777777" w:rsidR="00B80B6A" w:rsidRDefault="00B80B6A">
      <w:pPr>
        <w:jc w:val="both"/>
        <w:rPr>
          <w:rFonts w:ascii="Arial" w:hAnsi="Arial" w:cs="Arial"/>
        </w:rPr>
      </w:pPr>
    </w:p>
    <w:p w14:paraId="5809DAA2" w14:textId="77777777" w:rsidR="00B80B6A" w:rsidRDefault="00B80B6A">
      <w:pPr>
        <w:jc w:val="both"/>
        <w:rPr>
          <w:rFonts w:ascii="Arial" w:hAnsi="Arial" w:cs="Arial"/>
        </w:rPr>
      </w:pPr>
    </w:p>
    <w:p w14:paraId="0D155FBB" w14:textId="77777777" w:rsidR="00B80B6A" w:rsidRDefault="00B80B6A">
      <w:pPr>
        <w:jc w:val="both"/>
        <w:rPr>
          <w:rFonts w:ascii="Arial" w:hAnsi="Arial" w:cs="Arial"/>
        </w:rPr>
      </w:pPr>
    </w:p>
    <w:p w14:paraId="08064B79" w14:textId="77777777" w:rsidR="00B80B6A" w:rsidRDefault="00B80B6A">
      <w:pPr>
        <w:jc w:val="both"/>
        <w:rPr>
          <w:rFonts w:ascii="Arial" w:hAnsi="Arial" w:cs="Arial"/>
        </w:rPr>
      </w:pPr>
    </w:p>
    <w:p w14:paraId="748A1FD2" w14:textId="77777777" w:rsidR="00B80B6A" w:rsidRDefault="00B80B6A">
      <w:pPr>
        <w:jc w:val="both"/>
        <w:rPr>
          <w:rFonts w:ascii="Arial" w:hAnsi="Arial" w:cs="Arial"/>
        </w:rPr>
      </w:pPr>
    </w:p>
    <w:p w14:paraId="71F3A456" w14:textId="77777777" w:rsidR="00B80B6A" w:rsidRDefault="00B80B6A">
      <w:pPr>
        <w:jc w:val="both"/>
        <w:rPr>
          <w:rFonts w:ascii="Arial" w:hAnsi="Arial" w:cs="Arial"/>
        </w:rPr>
      </w:pPr>
    </w:p>
    <w:p w14:paraId="2AF46A8F" w14:textId="77777777" w:rsidR="00B80B6A" w:rsidRDefault="00B80B6A">
      <w:pPr>
        <w:jc w:val="both"/>
        <w:rPr>
          <w:rFonts w:ascii="Arial" w:hAnsi="Arial" w:cs="Arial"/>
        </w:rPr>
      </w:pPr>
    </w:p>
    <w:p w14:paraId="7DA8B867" w14:textId="77777777" w:rsidR="00B80B6A" w:rsidRDefault="00B80B6A">
      <w:pPr>
        <w:jc w:val="both"/>
        <w:rPr>
          <w:rFonts w:ascii="Arial" w:hAnsi="Arial" w:cs="Arial"/>
        </w:rPr>
      </w:pPr>
    </w:p>
    <w:p w14:paraId="4CB73A0F" w14:textId="77777777" w:rsidR="00B80B6A" w:rsidRDefault="00B80B6A">
      <w:pPr>
        <w:jc w:val="both"/>
        <w:rPr>
          <w:rFonts w:ascii="Arial" w:hAnsi="Arial" w:cs="Arial"/>
        </w:rPr>
      </w:pPr>
    </w:p>
    <w:p w14:paraId="2C3B27FE" w14:textId="77777777" w:rsidR="00B80B6A" w:rsidRDefault="00B80B6A">
      <w:pPr>
        <w:jc w:val="both"/>
        <w:rPr>
          <w:rFonts w:ascii="Arial" w:hAnsi="Arial" w:cs="Arial"/>
        </w:rPr>
      </w:pPr>
    </w:p>
    <w:p w14:paraId="747A0D3E" w14:textId="77777777" w:rsidR="00B80B6A" w:rsidRDefault="00B80B6A">
      <w:pPr>
        <w:jc w:val="both"/>
        <w:rPr>
          <w:rFonts w:ascii="Arial" w:hAnsi="Arial" w:cs="Arial"/>
        </w:rPr>
      </w:pPr>
    </w:p>
    <w:p w14:paraId="095AF8CA" w14:textId="77777777" w:rsidR="00B80B6A" w:rsidRDefault="00B80B6A">
      <w:pPr>
        <w:jc w:val="both"/>
        <w:rPr>
          <w:rFonts w:ascii="Arial" w:hAnsi="Arial" w:cs="Arial"/>
        </w:rPr>
      </w:pPr>
    </w:p>
    <w:p w14:paraId="02071B34" w14:textId="77777777" w:rsidR="00B71E45" w:rsidRDefault="00B71E45">
      <w:pPr>
        <w:jc w:val="both"/>
        <w:rPr>
          <w:rFonts w:ascii="Arial" w:hAnsi="Arial" w:cs="Arial"/>
        </w:rPr>
      </w:pPr>
    </w:p>
    <w:p w14:paraId="65AB47BF" w14:textId="77777777" w:rsidR="00B71E45" w:rsidRDefault="00B71E45">
      <w:pPr>
        <w:jc w:val="both"/>
        <w:rPr>
          <w:rFonts w:ascii="Arial" w:hAnsi="Arial" w:cs="Arial"/>
        </w:rPr>
      </w:pPr>
    </w:p>
    <w:p w14:paraId="76EC4A85" w14:textId="77777777" w:rsidR="00B71E45" w:rsidRDefault="00B71E45">
      <w:pPr>
        <w:jc w:val="both"/>
        <w:rPr>
          <w:rFonts w:ascii="Arial" w:hAnsi="Arial" w:cs="Arial"/>
        </w:rPr>
      </w:pPr>
    </w:p>
    <w:p w14:paraId="61F3C2E1" w14:textId="77777777" w:rsidR="00B71E45" w:rsidRDefault="00B71E45">
      <w:pPr>
        <w:jc w:val="both"/>
        <w:rPr>
          <w:rFonts w:ascii="Arial" w:hAnsi="Arial" w:cs="Arial"/>
        </w:rPr>
      </w:pPr>
    </w:p>
    <w:p w14:paraId="5F882799" w14:textId="77777777" w:rsidR="00B80B6A" w:rsidRDefault="00B80B6A">
      <w:pPr>
        <w:jc w:val="both"/>
        <w:rPr>
          <w:rFonts w:ascii="Arial" w:hAnsi="Arial" w:cs="Arial"/>
        </w:rPr>
      </w:pPr>
    </w:p>
    <w:p w14:paraId="05640E13" w14:textId="77777777" w:rsidR="00B71E45" w:rsidRDefault="00B71E45">
      <w:pPr>
        <w:jc w:val="both"/>
        <w:rPr>
          <w:rFonts w:ascii="Arial" w:hAnsi="Arial" w:cs="Arial"/>
        </w:rPr>
      </w:pPr>
    </w:p>
    <w:p w14:paraId="6A7C9B2F" w14:textId="77777777" w:rsidR="00B71E45" w:rsidRDefault="00B71E45">
      <w:pPr>
        <w:jc w:val="both"/>
        <w:rPr>
          <w:rFonts w:ascii="Arial" w:hAnsi="Arial" w:cs="Arial"/>
        </w:rPr>
      </w:pPr>
    </w:p>
    <w:p w14:paraId="495A4153" w14:textId="77777777" w:rsidR="00B71E45" w:rsidRDefault="00B71E45">
      <w:pPr>
        <w:jc w:val="both"/>
        <w:rPr>
          <w:rFonts w:ascii="Arial" w:hAnsi="Arial" w:cs="Arial"/>
        </w:rPr>
      </w:pPr>
    </w:p>
    <w:p w14:paraId="2688F288" w14:textId="77777777" w:rsidR="00B71E45" w:rsidRDefault="00B71E45">
      <w:pPr>
        <w:jc w:val="both"/>
        <w:rPr>
          <w:rFonts w:ascii="Arial" w:hAnsi="Arial" w:cs="Arial"/>
        </w:rPr>
      </w:pPr>
    </w:p>
    <w:p w14:paraId="6ECD1C07" w14:textId="77777777" w:rsidR="00B71E45" w:rsidRDefault="00B71E45">
      <w:pPr>
        <w:jc w:val="both"/>
        <w:rPr>
          <w:rFonts w:ascii="Arial" w:hAnsi="Arial" w:cs="Arial"/>
        </w:rPr>
      </w:pPr>
    </w:p>
    <w:p w14:paraId="4DB92377" w14:textId="77777777" w:rsidR="00B71E45" w:rsidRDefault="00B71E45">
      <w:pPr>
        <w:jc w:val="both"/>
        <w:rPr>
          <w:rFonts w:ascii="Arial" w:hAnsi="Arial" w:cs="Arial"/>
        </w:rPr>
      </w:pPr>
    </w:p>
    <w:p w14:paraId="52926DDC" w14:textId="77777777" w:rsidR="00B71E45" w:rsidRDefault="00B71E45">
      <w:pPr>
        <w:jc w:val="both"/>
        <w:rPr>
          <w:rFonts w:ascii="Arial" w:hAnsi="Arial" w:cs="Arial"/>
        </w:rPr>
      </w:pPr>
    </w:p>
    <w:p w14:paraId="568D84C3" w14:textId="77777777" w:rsidR="00B71E45" w:rsidRDefault="00B71E45">
      <w:pPr>
        <w:jc w:val="both"/>
        <w:rPr>
          <w:rFonts w:ascii="Arial" w:hAnsi="Arial" w:cs="Arial"/>
        </w:rPr>
      </w:pPr>
    </w:p>
    <w:p w14:paraId="0E2AFFA4" w14:textId="77777777" w:rsidR="00B71E45" w:rsidRDefault="00B71E45">
      <w:pPr>
        <w:jc w:val="both"/>
        <w:rPr>
          <w:rFonts w:ascii="Arial" w:hAnsi="Arial" w:cs="Arial"/>
        </w:rPr>
      </w:pPr>
    </w:p>
    <w:p w14:paraId="229DDF0B" w14:textId="77777777" w:rsidR="00B71E45" w:rsidRDefault="00B71E45">
      <w:pPr>
        <w:jc w:val="both"/>
        <w:rPr>
          <w:rFonts w:ascii="Arial" w:hAnsi="Arial" w:cs="Arial"/>
        </w:rPr>
      </w:pPr>
    </w:p>
    <w:p w14:paraId="1D825FC5" w14:textId="77777777" w:rsidR="00B71E45" w:rsidRDefault="00B71E45">
      <w:pPr>
        <w:jc w:val="both"/>
        <w:rPr>
          <w:rFonts w:ascii="Arial" w:hAnsi="Arial" w:cs="Arial"/>
        </w:rPr>
      </w:pPr>
    </w:p>
    <w:p w14:paraId="2DA0D9F1" w14:textId="77777777" w:rsidR="00B71E45" w:rsidRDefault="00B71E45">
      <w:pPr>
        <w:jc w:val="both"/>
        <w:rPr>
          <w:rFonts w:ascii="Arial" w:hAnsi="Arial" w:cs="Arial"/>
        </w:rPr>
      </w:pPr>
    </w:p>
    <w:p w14:paraId="0ED5B012" w14:textId="77777777" w:rsidR="00B71E45" w:rsidRDefault="00B71E45">
      <w:pPr>
        <w:jc w:val="both"/>
        <w:rPr>
          <w:rFonts w:ascii="Arial" w:hAnsi="Arial" w:cs="Arial"/>
        </w:rPr>
      </w:pPr>
    </w:p>
    <w:p w14:paraId="36D05AE3" w14:textId="77777777" w:rsidR="00B71E45" w:rsidRDefault="00B71E45">
      <w:pPr>
        <w:jc w:val="both"/>
        <w:rPr>
          <w:rFonts w:ascii="Arial" w:hAnsi="Arial" w:cs="Arial"/>
        </w:rPr>
      </w:pPr>
    </w:p>
    <w:p w14:paraId="723B80B7" w14:textId="77777777" w:rsidR="00B71E45" w:rsidRDefault="00B71E45">
      <w:pPr>
        <w:jc w:val="both"/>
        <w:rPr>
          <w:rFonts w:ascii="Arial" w:hAnsi="Arial" w:cs="Arial"/>
        </w:rPr>
      </w:pPr>
    </w:p>
    <w:p w14:paraId="6FC5ECE8" w14:textId="77777777" w:rsidR="00B71E45" w:rsidRDefault="00B71E45">
      <w:pPr>
        <w:jc w:val="both"/>
        <w:rPr>
          <w:rFonts w:ascii="Arial" w:hAnsi="Arial" w:cs="Arial"/>
        </w:rPr>
      </w:pPr>
    </w:p>
    <w:p w14:paraId="171E6703" w14:textId="77777777" w:rsidR="00B71E45" w:rsidRDefault="00B71E45">
      <w:pPr>
        <w:jc w:val="both"/>
        <w:rPr>
          <w:rFonts w:ascii="Arial" w:hAnsi="Arial" w:cs="Arial"/>
        </w:rPr>
      </w:pPr>
    </w:p>
    <w:p w14:paraId="046292C5" w14:textId="77777777" w:rsidR="00B71E45" w:rsidRDefault="00B71E45">
      <w:pPr>
        <w:jc w:val="both"/>
        <w:rPr>
          <w:rFonts w:ascii="Arial" w:hAnsi="Arial" w:cs="Arial"/>
        </w:rPr>
      </w:pPr>
    </w:p>
    <w:p w14:paraId="54A53747" w14:textId="77777777" w:rsidR="00B71E45" w:rsidRDefault="00B71E45">
      <w:pPr>
        <w:jc w:val="both"/>
        <w:rPr>
          <w:rFonts w:ascii="Arial" w:hAnsi="Arial" w:cs="Arial"/>
        </w:rPr>
      </w:pPr>
    </w:p>
    <w:p w14:paraId="614682F8" w14:textId="77777777" w:rsidR="00B71E45" w:rsidRDefault="00B71E45">
      <w:pPr>
        <w:jc w:val="both"/>
        <w:rPr>
          <w:rFonts w:ascii="Arial" w:hAnsi="Arial" w:cs="Arial"/>
        </w:rPr>
      </w:pPr>
    </w:p>
    <w:p w14:paraId="691B5EAD" w14:textId="77777777" w:rsidR="00B71E45" w:rsidRDefault="00B71E45">
      <w:pPr>
        <w:jc w:val="both"/>
        <w:rPr>
          <w:rFonts w:ascii="Arial" w:hAnsi="Arial" w:cs="Arial"/>
        </w:rPr>
      </w:pPr>
    </w:p>
    <w:p w14:paraId="5A0BF2FB" w14:textId="77777777" w:rsidR="00B71E45" w:rsidRDefault="00B71E45">
      <w:pPr>
        <w:jc w:val="both"/>
        <w:rPr>
          <w:rFonts w:ascii="Arial" w:hAnsi="Arial" w:cs="Arial"/>
        </w:rPr>
      </w:pPr>
    </w:p>
    <w:p w14:paraId="177562C0" w14:textId="77777777" w:rsidR="00B71E45" w:rsidRDefault="00B71E45">
      <w:pPr>
        <w:jc w:val="both"/>
        <w:rPr>
          <w:rFonts w:ascii="Arial" w:hAnsi="Arial" w:cs="Arial"/>
        </w:rPr>
      </w:pPr>
    </w:p>
    <w:p w14:paraId="0D5A11E1" w14:textId="77777777" w:rsidR="00B71E45" w:rsidRDefault="00B71E45">
      <w:pPr>
        <w:jc w:val="both"/>
        <w:rPr>
          <w:rFonts w:ascii="Arial" w:hAnsi="Arial" w:cs="Arial"/>
        </w:rPr>
      </w:pPr>
    </w:p>
    <w:p w14:paraId="536CAC12"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BA38A" w14:textId="77777777" w:rsidR="005C6314" w:rsidRDefault="005C6314">
      <w:r>
        <w:separator/>
      </w:r>
    </w:p>
  </w:endnote>
  <w:endnote w:type="continuationSeparator" w:id="0">
    <w:p w14:paraId="75A8F983"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B407131" w14:textId="77777777">
      <w:trPr>
        <w:tblHeader/>
      </w:trPr>
      <w:tc>
        <w:tcPr>
          <w:tcW w:w="3513" w:type="dxa"/>
          <w:shd w:val="clear" w:color="auto" w:fill="66CCFF"/>
        </w:tcPr>
        <w:p w14:paraId="358EE587"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4608377F" w14:textId="63E03369" w:rsidR="00472B25" w:rsidRPr="00066897" w:rsidRDefault="000106EB">
          <w:pPr>
            <w:shd w:val="clear" w:color="auto" w:fill="66CCFF"/>
            <w:snapToGrid w:val="0"/>
            <w:jc w:val="center"/>
            <w:rPr>
              <w:rFonts w:ascii="Arial" w:hAnsi="Arial" w:cs="Arial"/>
              <w:b/>
              <w:bCs/>
              <w:sz w:val="18"/>
              <w:szCs w:val="18"/>
            </w:rPr>
          </w:pPr>
          <w:r>
            <w:rPr>
              <w:rFonts w:ascii="Arial" w:hAnsi="Arial" w:cs="Arial"/>
              <w:b/>
              <w:i/>
              <w:iCs/>
              <w:sz w:val="18"/>
              <w:szCs w:val="18"/>
            </w:rPr>
            <w:t>SC_30</w:t>
          </w:r>
          <w:r w:rsidR="00507798">
            <w:rPr>
              <w:rFonts w:ascii="Arial" w:hAnsi="Arial" w:cs="Arial"/>
              <w:b/>
              <w:i/>
              <w:iCs/>
              <w:sz w:val="18"/>
              <w:szCs w:val="18"/>
            </w:rPr>
            <w:t>17</w:t>
          </w:r>
        </w:p>
      </w:tc>
      <w:tc>
        <w:tcPr>
          <w:tcW w:w="900" w:type="dxa"/>
          <w:shd w:val="clear" w:color="auto" w:fill="66CCFF"/>
        </w:tcPr>
        <w:p w14:paraId="4445D99B"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46B9DA50"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0106EB">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14:paraId="62F90215"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5D1C35D"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0106EB">
            <w:rPr>
              <w:rStyle w:val="Numrodepage"/>
              <w:rFonts w:cs="Arial"/>
              <w:b/>
              <w:noProof/>
              <w:sz w:val="18"/>
              <w:szCs w:val="18"/>
            </w:rPr>
            <w:t>4</w:t>
          </w:r>
          <w:r w:rsidRPr="00066897">
            <w:rPr>
              <w:rStyle w:val="Numrodepage"/>
              <w:rFonts w:cs="Arial"/>
              <w:b/>
              <w:sz w:val="18"/>
              <w:szCs w:val="18"/>
            </w:rPr>
            <w:fldChar w:fldCharType="end"/>
          </w:r>
        </w:p>
      </w:tc>
    </w:tr>
  </w:tbl>
  <w:p w14:paraId="52435DA9"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B3268" w14:textId="77777777" w:rsidR="005C6314" w:rsidRDefault="005C6314">
      <w:r>
        <w:separator/>
      </w:r>
    </w:p>
  </w:footnote>
  <w:footnote w:type="continuationSeparator" w:id="0">
    <w:p w14:paraId="36EA8621"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106EB"/>
    <w:rsid w:val="000227D0"/>
    <w:rsid w:val="00022F87"/>
    <w:rsid w:val="00050CDC"/>
    <w:rsid w:val="000625CC"/>
    <w:rsid w:val="00066897"/>
    <w:rsid w:val="00092585"/>
    <w:rsid w:val="000D4E2E"/>
    <w:rsid w:val="000D6656"/>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E4A2C"/>
    <w:rsid w:val="003F2B90"/>
    <w:rsid w:val="0040126E"/>
    <w:rsid w:val="004027F4"/>
    <w:rsid w:val="00425B7A"/>
    <w:rsid w:val="0045688F"/>
    <w:rsid w:val="00472B25"/>
    <w:rsid w:val="004A6D4B"/>
    <w:rsid w:val="004C221B"/>
    <w:rsid w:val="00507798"/>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478A7"/>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661A6"/>
    <w:rsid w:val="00FE26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0D993A"/>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5280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1B76D0F6-5637-4AE5-B848-B71F5E133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1297</Words>
  <Characters>7134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8415</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Yudi JIANG</cp:lastModifiedBy>
  <cp:revision>9</cp:revision>
  <cp:lastPrinted>2016-03-31T08:52:00Z</cp:lastPrinted>
  <dcterms:created xsi:type="dcterms:W3CDTF">2019-04-03T13:41:00Z</dcterms:created>
  <dcterms:modified xsi:type="dcterms:W3CDTF">2025-07-25T07:02:00Z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